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08A3AEF" w14:textId="77777777" w:rsidR="00EE2430" w:rsidRDefault="00EE2430" w:rsidP="00143A31">
      <w:pPr>
        <w:spacing w:line="271" w:lineRule="auto"/>
        <w:jc w:val="both"/>
        <w:rPr>
          <w:rFonts w:ascii="Arial" w:hAnsi="Arial" w:cs="Arial"/>
          <w:b/>
          <w:bCs/>
        </w:rPr>
      </w:pPr>
      <w:bookmarkStart w:id="0" w:name="_Hlk191981330"/>
      <w:r w:rsidRPr="00F41CAD">
        <w:rPr>
          <w:rFonts w:ascii="Arial" w:hAnsi="Arial" w:cs="Arial"/>
          <w:b/>
          <w:bCs/>
        </w:rPr>
        <w:t xml:space="preserve">Rozbudowa drogi powiatowej nr 1 164R Wierzchowiny – Bór – Jamy </w:t>
      </w:r>
      <w:proofErr w:type="spellStart"/>
      <w:r w:rsidRPr="00F41CAD">
        <w:rPr>
          <w:rFonts w:ascii="Arial" w:hAnsi="Arial" w:cs="Arial"/>
          <w:b/>
          <w:bCs/>
        </w:rPr>
        <w:t>polegająca</w:t>
      </w:r>
      <w:proofErr w:type="spellEnd"/>
      <w:r w:rsidRPr="00F41CAD">
        <w:rPr>
          <w:rFonts w:ascii="Arial" w:hAnsi="Arial" w:cs="Arial"/>
          <w:b/>
          <w:bCs/>
        </w:rPr>
        <w:t xml:space="preserve"> na </w:t>
      </w:r>
      <w:proofErr w:type="spellStart"/>
      <w:r w:rsidRPr="00F41CAD">
        <w:rPr>
          <w:rFonts w:ascii="Arial" w:hAnsi="Arial" w:cs="Arial"/>
          <w:b/>
          <w:bCs/>
        </w:rPr>
        <w:t>jej</w:t>
      </w:r>
      <w:proofErr w:type="spellEnd"/>
      <w:r w:rsidRPr="00F41CAD">
        <w:rPr>
          <w:rFonts w:ascii="Arial" w:hAnsi="Arial" w:cs="Arial"/>
          <w:b/>
          <w:bCs/>
        </w:rPr>
        <w:t xml:space="preserve"> </w:t>
      </w:r>
      <w:proofErr w:type="spellStart"/>
      <w:r w:rsidRPr="00F41CAD">
        <w:rPr>
          <w:rFonts w:ascii="Arial" w:hAnsi="Arial" w:cs="Arial"/>
          <w:b/>
          <w:bCs/>
        </w:rPr>
        <w:t>przebudowie</w:t>
      </w:r>
      <w:proofErr w:type="spellEnd"/>
      <w:r w:rsidRPr="00F41CAD">
        <w:rPr>
          <w:rFonts w:ascii="Arial" w:hAnsi="Arial" w:cs="Arial"/>
          <w:b/>
          <w:bCs/>
        </w:rPr>
        <w:t xml:space="preserve"> od km 1+859,00 do km 1+977,45 </w:t>
      </w:r>
      <w:bookmarkEnd w:id="0"/>
      <w:r w:rsidRPr="00F41CAD">
        <w:rPr>
          <w:rFonts w:ascii="Arial" w:hAnsi="Arial" w:cs="Arial"/>
          <w:b/>
          <w:bCs/>
        </w:rPr>
        <w:t>wraz z budową mostu przez potok Jamnica w km 1+900,00 w m. Wierzchowiny</w:t>
      </w:r>
    </w:p>
    <w:p w14:paraId="261366E9" w14:textId="7D71C472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EE2430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E3441" w14:textId="77777777" w:rsidR="00F3315C" w:rsidRDefault="00F3315C" w:rsidP="00AC1A4B">
      <w:r>
        <w:separator/>
      </w:r>
    </w:p>
  </w:endnote>
  <w:endnote w:type="continuationSeparator" w:id="0">
    <w:p w14:paraId="33D04C83" w14:textId="77777777" w:rsidR="00F3315C" w:rsidRDefault="00F3315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8949F" w14:textId="77777777" w:rsidR="00F3315C" w:rsidRDefault="00F3315C" w:rsidP="00AC1A4B">
      <w:r>
        <w:separator/>
      </w:r>
    </w:p>
  </w:footnote>
  <w:footnote w:type="continuationSeparator" w:id="0">
    <w:p w14:paraId="67E3BDCB" w14:textId="77777777" w:rsidR="00F3315C" w:rsidRDefault="00F3315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4E7F8A0C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56699">
      <w:rPr>
        <w:rFonts w:ascii="Calibri" w:hAnsi="Calibri"/>
        <w:b/>
        <w:bCs/>
        <w:color w:val="4F81BD"/>
        <w:sz w:val="18"/>
        <w:szCs w:val="18"/>
        <w:lang w:val="pl-PL" w:eastAsia="ar-SA"/>
      </w:rPr>
      <w:t>48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6699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5A6B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738C5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6A5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AF5133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0C3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E2BE9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AD9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2430"/>
    <w:rsid w:val="00EF32F0"/>
    <w:rsid w:val="00F0174B"/>
    <w:rsid w:val="00F07FD5"/>
    <w:rsid w:val="00F11EC5"/>
    <w:rsid w:val="00F17D3B"/>
    <w:rsid w:val="00F21140"/>
    <w:rsid w:val="00F317E5"/>
    <w:rsid w:val="00F3315C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31</cp:revision>
  <cp:lastPrinted>2021-01-22T11:33:00Z</cp:lastPrinted>
  <dcterms:created xsi:type="dcterms:W3CDTF">2021-02-17T13:20:00Z</dcterms:created>
  <dcterms:modified xsi:type="dcterms:W3CDTF">2025-04-16T09:33:00Z</dcterms:modified>
</cp:coreProperties>
</file>